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A88A26" w14:textId="77777777" w:rsidR="00623317" w:rsidRPr="00307BD4" w:rsidRDefault="00623317" w:rsidP="0003572E">
      <w:pPr>
        <w:pStyle w:val="Nagwek1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75C20E28" w14:textId="77777777" w:rsidR="00E97AA4" w:rsidRPr="00E97AA4" w:rsidRDefault="00E97AA4" w:rsidP="00E97AA4"/>
    <w:p w14:paraId="3D5190D0" w14:textId="77777777" w:rsidR="00E97AA4" w:rsidRDefault="00E97AA4" w:rsidP="00E97AA4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DANE WYKONAWCY / WYKONAWCÓW W PRZYPADKU OFERTY WSPÓLNEJ*:</w:t>
      </w:r>
    </w:p>
    <w:p w14:paraId="7D2D53C0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  <w:r>
        <w:rPr>
          <w:rFonts w:asciiTheme="minorHAnsi" w:hAnsiTheme="minorHAnsi" w:cstheme="minorHAnsi"/>
          <w:sz w:val="14"/>
          <w:szCs w:val="18"/>
        </w:rPr>
        <w:t>*w przypadku oferty wspólnej, np. konsorcjum, spółki cywilnej, należy podać dane wszystkich Wykonawców</w:t>
      </w:r>
    </w:p>
    <w:p w14:paraId="4EF2E4EF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</w:p>
    <w:p w14:paraId="57458C26" w14:textId="77777777" w:rsidR="00E97AA4" w:rsidRDefault="00E97AA4" w:rsidP="00E97AA4">
      <w:pPr>
        <w:rPr>
          <w:rFonts w:asciiTheme="minorHAnsi" w:hAnsiTheme="minorHAnsi" w:cstheme="minorHAnsi"/>
          <w:sz w:val="16"/>
          <w:szCs w:val="18"/>
        </w:rPr>
      </w:pPr>
    </w:p>
    <w:p w14:paraId="221E7A27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Wykonawcy: …………………………………………………………..………………………</w:t>
      </w:r>
    </w:p>
    <w:p w14:paraId="0640F6AC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0543E96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ulica i numer: ………………………………………………………….……</w:t>
      </w:r>
    </w:p>
    <w:p w14:paraId="195E8BE9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5B2A1B8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kod pocztowy: …………………………….…………………… Województwo: ……………………………………….……</w:t>
      </w:r>
    </w:p>
    <w:p w14:paraId="796FA2A5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4ABF9D82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do korespondencji (wypełnić, jeżeli jest inny niż adres siedziby):</w:t>
      </w:r>
    </w:p>
    <w:p w14:paraId="340A70F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0F9BE34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6A6A31AB" w14:textId="77777777" w:rsidR="00E97AA4" w:rsidRDefault="00E97AA4" w:rsidP="00E97AA4">
      <w:pPr>
        <w:rPr>
          <w:rFonts w:asciiTheme="minorHAnsi" w:hAnsiTheme="minorHAnsi" w:cstheme="minorHAnsi"/>
          <w:i/>
        </w:rPr>
      </w:pPr>
    </w:p>
    <w:p w14:paraId="07004D08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KRS/</w:t>
      </w:r>
      <w:proofErr w:type="spellStart"/>
      <w:r>
        <w:rPr>
          <w:rFonts w:asciiTheme="minorHAnsi" w:hAnsiTheme="minorHAnsi" w:cstheme="minorHAnsi"/>
          <w:i/>
        </w:rPr>
        <w:t>CEiDG</w:t>
      </w:r>
      <w:proofErr w:type="spellEnd"/>
      <w:r>
        <w:rPr>
          <w:rFonts w:asciiTheme="minorHAnsi" w:hAnsiTheme="minorHAnsi" w:cstheme="minorHAnsi"/>
        </w:rPr>
        <w:t xml:space="preserve"> ………………………….</w:t>
      </w:r>
    </w:p>
    <w:p w14:paraId="3197F291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NIP</w:t>
      </w:r>
      <w:r>
        <w:rPr>
          <w:rFonts w:asciiTheme="minorHAnsi" w:hAnsiTheme="minorHAnsi" w:cstheme="minorHAnsi"/>
        </w:rPr>
        <w:t>………………………………………</w:t>
      </w:r>
    </w:p>
    <w:p w14:paraId="2D41632B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REGON: ………………………………</w:t>
      </w:r>
    </w:p>
    <w:p w14:paraId="40862ED4" w14:textId="77777777" w:rsidR="00E97AA4" w:rsidRDefault="00E97AA4" w:rsidP="00E97AA4">
      <w:pPr>
        <w:ind w:right="5528"/>
        <w:rPr>
          <w:rFonts w:asciiTheme="minorHAnsi" w:hAnsiTheme="minorHAnsi" w:cstheme="minorHAnsi"/>
          <w:sz w:val="16"/>
          <w:szCs w:val="18"/>
        </w:rPr>
      </w:pPr>
    </w:p>
    <w:p w14:paraId="76BF5C6B" w14:textId="77777777" w:rsidR="00E97AA4" w:rsidRDefault="00E97AA4" w:rsidP="00E97AA4">
      <w:pPr>
        <w:ind w:left="5103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Zamawiający:</w:t>
      </w:r>
    </w:p>
    <w:p w14:paraId="26497A2C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Samodzielny Publiczny Zakład Opieki Zdrowotnej</w:t>
      </w:r>
      <w:r>
        <w:rPr>
          <w:rFonts w:asciiTheme="minorHAnsi" w:hAnsiTheme="minorHAnsi" w:cstheme="minorHAnsi"/>
          <w:sz w:val="22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8"/>
        </w:rPr>
        <w:t>w Łapach</w:t>
      </w:r>
      <w:r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  <w:t xml:space="preserve"> </w:t>
      </w:r>
    </w:p>
    <w:p w14:paraId="6BE0A2DA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hAnsiTheme="minorHAnsi" w:cstheme="minorHAnsi"/>
          <w:b/>
          <w:bCs/>
          <w:sz w:val="22"/>
          <w:szCs w:val="28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ul. Janusza Korczaka 23, 18-100 Łapy</w:t>
      </w:r>
    </w:p>
    <w:p w14:paraId="0BF762A9" w14:textId="77777777" w:rsidR="002D7D24" w:rsidRPr="00307BD4" w:rsidRDefault="002D7D24" w:rsidP="002D7D24">
      <w:pPr>
        <w:widowControl w:val="0"/>
        <w:tabs>
          <w:tab w:val="left" w:pos="0"/>
        </w:tabs>
        <w:ind w:left="5387"/>
        <w:rPr>
          <w:rFonts w:asciiTheme="minorHAnsi" w:hAnsiTheme="minorHAnsi" w:cstheme="minorHAnsi"/>
          <w:sz w:val="24"/>
          <w:szCs w:val="28"/>
        </w:rPr>
      </w:pPr>
    </w:p>
    <w:p w14:paraId="294EA0F7" w14:textId="48E0B4A7" w:rsidR="00535C39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307BD4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 w:val="24"/>
          <w:szCs w:val="28"/>
        </w:rPr>
      </w:pPr>
      <w:r w:rsidRPr="00307BD4">
        <w:rPr>
          <w:rFonts w:asciiTheme="minorHAnsi" w:hAnsiTheme="minorHAnsi" w:cstheme="minorHAnsi"/>
          <w:sz w:val="24"/>
          <w:szCs w:val="28"/>
        </w:rPr>
        <w:t>w postępowaniu o udzielenie zamówienia publicznego na:</w:t>
      </w:r>
    </w:p>
    <w:p w14:paraId="609393CF" w14:textId="043102BF" w:rsidR="00E97AA4" w:rsidRDefault="00245046" w:rsidP="00D02E62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8"/>
        </w:rPr>
      </w:pPr>
      <w:bookmarkStart w:id="0" w:name="_Hlk160949692"/>
      <w:r w:rsidRPr="00B97E95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E0356D" w:rsidRPr="00E0356D">
        <w:rPr>
          <w:rFonts w:asciiTheme="minorHAnsi" w:hAnsiTheme="minorHAnsi" w:cstheme="minorHAnsi"/>
          <w:b/>
          <w:bCs/>
          <w:sz w:val="24"/>
          <w:szCs w:val="24"/>
        </w:rPr>
        <w:t xml:space="preserve">Kompleksowa dostawa gazów medycznych oraz ciekłego azotu na potrzeby SP ZOZ </w:t>
      </w:r>
      <w:r w:rsidR="00E0356D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E0356D" w:rsidRPr="00E0356D">
        <w:rPr>
          <w:rFonts w:asciiTheme="minorHAnsi" w:hAnsiTheme="minorHAnsi" w:cstheme="minorHAnsi"/>
          <w:b/>
          <w:bCs/>
          <w:sz w:val="24"/>
          <w:szCs w:val="24"/>
        </w:rPr>
        <w:t>w Łapach</w:t>
      </w:r>
      <w:r w:rsidRPr="00B97E95">
        <w:rPr>
          <w:rFonts w:asciiTheme="minorHAnsi" w:hAnsiTheme="minorHAnsi" w:cstheme="minorHAnsi"/>
          <w:b/>
          <w:bCs/>
          <w:sz w:val="24"/>
          <w:szCs w:val="24"/>
        </w:rPr>
        <w:t>”</w:t>
      </w:r>
      <w:bookmarkEnd w:id="0"/>
      <w:r w:rsidR="00307BD4" w:rsidRPr="00B97E9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255279" w:rsidRPr="00B97E95">
        <w:rPr>
          <w:rFonts w:asciiTheme="minorHAnsi" w:hAnsiTheme="minorHAnsi" w:cstheme="minorHAnsi"/>
          <w:b/>
          <w:sz w:val="24"/>
          <w:szCs w:val="28"/>
        </w:rPr>
        <w:t>(Znak postępowania</w:t>
      </w:r>
      <w:r w:rsidR="00255279" w:rsidRPr="00C84607">
        <w:rPr>
          <w:rFonts w:asciiTheme="minorHAnsi" w:hAnsiTheme="minorHAnsi" w:cstheme="minorHAnsi"/>
          <w:b/>
          <w:sz w:val="24"/>
          <w:szCs w:val="28"/>
        </w:rPr>
        <w:t xml:space="preserve">: </w:t>
      </w:r>
      <w:r w:rsidR="00255279" w:rsidRPr="00A97F07">
        <w:rPr>
          <w:rFonts w:asciiTheme="minorHAnsi" w:hAnsiTheme="minorHAnsi" w:cstheme="minorHAnsi"/>
          <w:b/>
          <w:sz w:val="24"/>
          <w:szCs w:val="28"/>
        </w:rPr>
        <w:t>ZP</w:t>
      </w:r>
      <w:r w:rsidR="00620661" w:rsidRPr="00A97F07">
        <w:rPr>
          <w:rFonts w:asciiTheme="minorHAnsi" w:hAnsiTheme="minorHAnsi" w:cstheme="minorHAnsi"/>
          <w:b/>
          <w:sz w:val="24"/>
          <w:szCs w:val="28"/>
        </w:rPr>
        <w:t>/</w:t>
      </w:r>
      <w:r w:rsidR="00A97F07" w:rsidRPr="00A97F07">
        <w:rPr>
          <w:rFonts w:asciiTheme="minorHAnsi" w:hAnsiTheme="minorHAnsi" w:cstheme="minorHAnsi"/>
          <w:b/>
          <w:sz w:val="24"/>
          <w:szCs w:val="28"/>
        </w:rPr>
        <w:t>76</w:t>
      </w:r>
      <w:r w:rsidR="00620661" w:rsidRPr="00A97F07">
        <w:rPr>
          <w:rFonts w:asciiTheme="minorHAnsi" w:hAnsiTheme="minorHAnsi" w:cstheme="minorHAnsi"/>
          <w:b/>
          <w:sz w:val="24"/>
          <w:szCs w:val="28"/>
        </w:rPr>
        <w:t>/</w:t>
      </w:r>
      <w:r w:rsidR="00255279" w:rsidRPr="00A97F07">
        <w:rPr>
          <w:rFonts w:asciiTheme="minorHAnsi" w:hAnsiTheme="minorHAnsi" w:cstheme="minorHAnsi"/>
          <w:b/>
          <w:sz w:val="24"/>
          <w:szCs w:val="28"/>
        </w:rPr>
        <w:t>202</w:t>
      </w:r>
      <w:r w:rsidR="00307BD4" w:rsidRPr="00A97F07">
        <w:rPr>
          <w:rFonts w:asciiTheme="minorHAnsi" w:hAnsiTheme="minorHAnsi" w:cstheme="minorHAnsi"/>
          <w:b/>
          <w:sz w:val="24"/>
          <w:szCs w:val="28"/>
        </w:rPr>
        <w:t>5</w:t>
      </w:r>
      <w:r w:rsidR="00255279" w:rsidRPr="00A97F07">
        <w:rPr>
          <w:rFonts w:asciiTheme="minorHAnsi" w:hAnsiTheme="minorHAnsi" w:cstheme="minorHAnsi"/>
          <w:b/>
          <w:sz w:val="24"/>
          <w:szCs w:val="28"/>
        </w:rPr>
        <w:t>/</w:t>
      </w:r>
      <w:r w:rsidR="00F07F56">
        <w:rPr>
          <w:rFonts w:asciiTheme="minorHAnsi" w:hAnsiTheme="minorHAnsi" w:cstheme="minorHAnsi"/>
          <w:b/>
          <w:sz w:val="24"/>
          <w:szCs w:val="28"/>
        </w:rPr>
        <w:t>T</w:t>
      </w:r>
      <w:r w:rsidR="00255279" w:rsidRPr="00307BD4">
        <w:rPr>
          <w:rFonts w:asciiTheme="minorHAnsi" w:hAnsiTheme="minorHAnsi" w:cstheme="minorHAnsi"/>
          <w:b/>
          <w:sz w:val="24"/>
          <w:szCs w:val="28"/>
        </w:rPr>
        <w:t>P)</w:t>
      </w:r>
    </w:p>
    <w:p w14:paraId="723C402B" w14:textId="77777777" w:rsidR="00196955" w:rsidRPr="00196955" w:rsidRDefault="00196955" w:rsidP="00D02E62">
      <w:pPr>
        <w:spacing w:line="276" w:lineRule="auto"/>
        <w:jc w:val="center"/>
        <w:rPr>
          <w:rFonts w:asciiTheme="minorHAnsi" w:hAnsiTheme="minorHAnsi" w:cstheme="minorHAnsi"/>
          <w:b/>
          <w:bCs/>
          <w:sz w:val="16"/>
          <w:szCs w:val="24"/>
        </w:rPr>
      </w:pPr>
      <w:bookmarkStart w:id="1" w:name="_GoBack"/>
      <w:bookmarkEnd w:id="1"/>
    </w:p>
    <w:p w14:paraId="1F0965D2" w14:textId="11A2CA54" w:rsidR="002E0230" w:rsidRPr="00E97AA4" w:rsidRDefault="00E97AA4" w:rsidP="00196955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  <w:i/>
          <w:color w:val="FF0000"/>
        </w:rPr>
      </w:pPr>
      <w:r w:rsidRPr="00E97AA4">
        <w:rPr>
          <w:rFonts w:asciiTheme="minorHAnsi" w:hAnsiTheme="minorHAnsi" w:cstheme="minorHAnsi"/>
          <w:sz w:val="22"/>
          <w:lang w:eastAsia="pl-PL"/>
        </w:rPr>
        <w:t>Oferujemy wykonanie przedmiotu zamówienia w</w:t>
      </w:r>
      <w:r w:rsidR="00196955">
        <w:rPr>
          <w:rFonts w:asciiTheme="minorHAnsi" w:hAnsiTheme="minorHAnsi" w:cstheme="minorHAnsi"/>
          <w:sz w:val="22"/>
          <w:lang w:eastAsia="pl-PL"/>
        </w:rPr>
        <w:t xml:space="preserve"> zakresie pakietu i w</w:t>
      </w:r>
      <w:r>
        <w:rPr>
          <w:rFonts w:asciiTheme="minorHAnsi" w:hAnsiTheme="minorHAnsi" w:cstheme="minorHAnsi"/>
          <w:sz w:val="22"/>
          <w:lang w:eastAsia="pl-PL"/>
        </w:rPr>
        <w:t xml:space="preserve"> kwocie</w:t>
      </w:r>
      <w:r w:rsidR="002E0230" w:rsidRPr="00E97AA4">
        <w:rPr>
          <w:rFonts w:asciiTheme="minorHAnsi" w:hAnsiTheme="minorHAnsi" w:cstheme="minorHAnsi"/>
          <w:sz w:val="22"/>
          <w:lang w:eastAsia="pl-PL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6374"/>
      </w:tblGrid>
      <w:tr w:rsidR="00DE479C" w:rsidRPr="00307BD4" w14:paraId="34E897D8" w14:textId="77777777" w:rsidTr="00DE479C">
        <w:trPr>
          <w:trHeight w:val="542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17FBD0B" w14:textId="7E9DAC14" w:rsidR="00775449" w:rsidRPr="00775449" w:rsidRDefault="00F07F56" w:rsidP="00775449">
            <w:pPr>
              <w:tabs>
                <w:tab w:val="left" w:pos="284"/>
              </w:tabs>
              <w:spacing w:before="240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Pakiet 1</w:t>
            </w:r>
            <w:r w:rsidR="003134A1"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 - Dostawa gazów z dzierżawą zbiornik</w:t>
            </w:r>
            <w:r w:rsidR="009D1064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</w:t>
            </w:r>
            <w:r w:rsidR="003134A1"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 i butli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66BA" w14:textId="62A47864" w:rsidR="00DE479C" w:rsidRPr="00775449" w:rsidRDefault="00DE479C" w:rsidP="000012C7">
            <w:pPr>
              <w:pStyle w:val="Akapitzlist"/>
              <w:numPr>
                <w:ilvl w:val="0"/>
                <w:numId w:val="19"/>
              </w:numPr>
              <w:tabs>
                <w:tab w:val="left" w:pos="284"/>
              </w:tabs>
              <w:spacing w:before="120" w:line="360" w:lineRule="auto"/>
              <w:ind w:left="315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kwota netto</w:t>
            </w: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………………….……… zł</w:t>
            </w:r>
          </w:p>
          <w:p w14:paraId="10520077" w14:textId="6AC309AC" w:rsidR="000012C7" w:rsidRPr="00775449" w:rsidRDefault="00DE479C" w:rsidP="00BB62DA">
            <w:pPr>
              <w:pStyle w:val="Akapitzlist"/>
              <w:numPr>
                <w:ilvl w:val="0"/>
                <w:numId w:val="19"/>
              </w:numPr>
              <w:tabs>
                <w:tab w:val="left" w:pos="284"/>
              </w:tabs>
              <w:spacing w:before="120" w:line="360" w:lineRule="auto"/>
              <w:ind w:left="315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kwota brutto</w:t>
            </w: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………………….……… zł</w:t>
            </w:r>
          </w:p>
        </w:tc>
      </w:tr>
      <w:tr w:rsidR="00F07F56" w:rsidRPr="00307BD4" w14:paraId="1384A12C" w14:textId="77777777" w:rsidTr="000012C7">
        <w:trPr>
          <w:trHeight w:val="103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36FD494" w14:textId="2DDDB208" w:rsidR="00F07F56" w:rsidRPr="00775449" w:rsidRDefault="00F07F56" w:rsidP="00775449">
            <w:pPr>
              <w:tabs>
                <w:tab w:val="left" w:pos="284"/>
              </w:tabs>
              <w:spacing w:before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Pakiet 2</w:t>
            </w:r>
            <w:r w:rsidR="003134A1"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 - Dostawa ciekłego azotu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050B" w14:textId="14857AD3" w:rsidR="00F07F56" w:rsidRPr="00775449" w:rsidRDefault="00F07F56" w:rsidP="00775449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1) </w:t>
            </w: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kwota netto</w:t>
            </w: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………………….……… zł</w:t>
            </w:r>
          </w:p>
          <w:p w14:paraId="743AEC35" w14:textId="06EB3C4F" w:rsidR="00F07F56" w:rsidRPr="00775449" w:rsidRDefault="00F07F56" w:rsidP="00F07F56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2) </w:t>
            </w: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kwota brutto</w:t>
            </w: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………………….……… zł</w:t>
            </w:r>
          </w:p>
        </w:tc>
      </w:tr>
    </w:tbl>
    <w:p w14:paraId="7C56F67C" w14:textId="77777777" w:rsidR="00714F5A" w:rsidRPr="00307BD4" w:rsidRDefault="00714F5A" w:rsidP="007D28D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i/>
          <w:iCs/>
          <w:color w:val="FF0000"/>
          <w:sz w:val="18"/>
        </w:rPr>
      </w:pPr>
      <w:r w:rsidRPr="00307BD4">
        <w:rPr>
          <w:rFonts w:asciiTheme="minorHAnsi" w:hAnsiTheme="minorHAnsi" w:cstheme="minorHAnsi"/>
          <w:i/>
          <w:iCs/>
          <w:color w:val="FF0000"/>
          <w:sz w:val="18"/>
        </w:rPr>
        <w:t xml:space="preserve"> </w:t>
      </w:r>
    </w:p>
    <w:p w14:paraId="1D14B90C" w14:textId="3B4C59DE" w:rsidR="00F37F93" w:rsidRDefault="00F37F93" w:rsidP="00196955">
      <w:pPr>
        <w:pStyle w:val="Blockquote"/>
        <w:numPr>
          <w:ilvl w:val="0"/>
          <w:numId w:val="17"/>
        </w:numPr>
        <w:spacing w:before="0" w:after="0"/>
        <w:ind w:left="0"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Oferowany przez nas termin płatności wynosi </w:t>
      </w:r>
      <w:r w:rsidR="006F0D6A">
        <w:rPr>
          <w:rFonts w:asciiTheme="minorHAnsi" w:hAnsiTheme="minorHAnsi" w:cstheme="minorHAnsi"/>
          <w:sz w:val="22"/>
          <w:szCs w:val="24"/>
        </w:rPr>
        <w:t xml:space="preserve">do </w:t>
      </w:r>
      <w:r w:rsidR="001C4D02" w:rsidRPr="00307BD4">
        <w:rPr>
          <w:rFonts w:asciiTheme="minorHAnsi" w:hAnsiTheme="minorHAnsi" w:cstheme="minorHAnsi"/>
          <w:b/>
          <w:bCs/>
          <w:sz w:val="22"/>
          <w:szCs w:val="24"/>
        </w:rPr>
        <w:t>6</w:t>
      </w:r>
      <w:r w:rsidRPr="00307BD4">
        <w:rPr>
          <w:rFonts w:asciiTheme="minorHAnsi" w:hAnsiTheme="minorHAnsi" w:cstheme="minorHAnsi"/>
          <w:b/>
          <w:bCs/>
          <w:sz w:val="22"/>
          <w:szCs w:val="24"/>
        </w:rPr>
        <w:t xml:space="preserve">0 dni, </w:t>
      </w:r>
      <w:r w:rsidRPr="00307BD4">
        <w:rPr>
          <w:rFonts w:asciiTheme="minorHAnsi" w:hAnsiTheme="minorHAnsi" w:cstheme="minorHAnsi"/>
          <w:sz w:val="22"/>
          <w:szCs w:val="24"/>
        </w:rPr>
        <w:t xml:space="preserve">licząc od daty otrzymania przez Zamawiającego </w:t>
      </w:r>
      <w:r w:rsidR="000D5C86" w:rsidRPr="00307BD4">
        <w:rPr>
          <w:rFonts w:asciiTheme="minorHAnsi" w:hAnsiTheme="minorHAnsi" w:cstheme="minorHAnsi"/>
          <w:sz w:val="22"/>
          <w:szCs w:val="24"/>
        </w:rPr>
        <w:t xml:space="preserve">poprawnie wystawionej </w:t>
      </w:r>
      <w:r w:rsidRPr="00307BD4">
        <w:rPr>
          <w:rFonts w:asciiTheme="minorHAnsi" w:hAnsiTheme="minorHAnsi" w:cstheme="minorHAnsi"/>
          <w:sz w:val="22"/>
          <w:szCs w:val="24"/>
        </w:rPr>
        <w:t>faktury po zrealizowaniu zamówienia.</w:t>
      </w:r>
    </w:p>
    <w:p w14:paraId="5990556B" w14:textId="77777777" w:rsidR="002102DC" w:rsidRPr="002102DC" w:rsidRDefault="002102DC" w:rsidP="002102DC">
      <w:pPr>
        <w:pStyle w:val="Blockquote"/>
        <w:spacing w:before="0" w:after="0"/>
        <w:ind w:left="76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1060BDDA" w14:textId="7C08171E" w:rsidR="001A6FB5" w:rsidRDefault="00775449" w:rsidP="00196955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1A6FB5" w:rsidRPr="00307BD4">
        <w:rPr>
          <w:rFonts w:asciiTheme="minorHAnsi" w:hAnsiTheme="minorHAnsi" w:cstheme="minorHAnsi"/>
          <w:sz w:val="22"/>
          <w:szCs w:val="24"/>
        </w:rPr>
        <w:t>, że zapoznaliśmy się ze Specyfikacją Warunków Zamówienia</w:t>
      </w:r>
      <w:r w:rsidR="007F6CCB" w:rsidRPr="00307BD4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="001A6FB5" w:rsidRPr="00307BD4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0A378F70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0"/>
          <w:szCs w:val="24"/>
        </w:rPr>
      </w:pPr>
    </w:p>
    <w:p w14:paraId="31C71B71" w14:textId="27C6B0DE" w:rsidR="002102DC" w:rsidRDefault="00775449" w:rsidP="00196955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1A6FB5" w:rsidRPr="00307BD4">
        <w:rPr>
          <w:rFonts w:asciiTheme="minorHAnsi" w:hAnsiTheme="minorHAnsi" w:cstheme="minorHAnsi"/>
          <w:sz w:val="22"/>
          <w:szCs w:val="24"/>
        </w:rPr>
        <w:t xml:space="preserve">, że uważamy się za związanych </w:t>
      </w:r>
      <w:r w:rsidR="007F6CCB" w:rsidRPr="00307BD4">
        <w:rPr>
          <w:rFonts w:asciiTheme="minorHAnsi" w:hAnsiTheme="minorHAnsi" w:cstheme="minorHAnsi"/>
          <w:sz w:val="22"/>
          <w:szCs w:val="24"/>
        </w:rPr>
        <w:t xml:space="preserve">niniejszą </w:t>
      </w:r>
      <w:r w:rsidR="001A6FB5" w:rsidRPr="00307BD4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307BD4">
        <w:rPr>
          <w:rFonts w:asciiTheme="minorHAnsi" w:hAnsiTheme="minorHAnsi" w:cstheme="minorHAnsi"/>
          <w:sz w:val="22"/>
          <w:szCs w:val="24"/>
        </w:rPr>
        <w:t>na czas wskazany w SWZ.</w:t>
      </w:r>
    </w:p>
    <w:p w14:paraId="123C14C5" w14:textId="77777777" w:rsidR="002102DC" w:rsidRPr="002102DC" w:rsidRDefault="002102DC" w:rsidP="002102DC">
      <w:pPr>
        <w:pStyle w:val="Blockquote"/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12"/>
          <w:szCs w:val="24"/>
        </w:rPr>
      </w:pPr>
    </w:p>
    <w:p w14:paraId="18DEF186" w14:textId="35589BAA" w:rsidR="00D7088F" w:rsidRDefault="00775449" w:rsidP="00196955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D7088F" w:rsidRPr="00307BD4">
        <w:rPr>
          <w:rFonts w:asciiTheme="minorHAnsi" w:hAnsiTheme="minorHAnsi" w:cstheme="minorHAnsi"/>
          <w:sz w:val="22"/>
          <w:szCs w:val="24"/>
        </w:rPr>
        <w:t>, że zapoznaliśmy się z projektem umowy i nie wnosimy w stosunku do niego żadnych uwag. W przypadku wyboru naszej oferty zobo</w:t>
      </w:r>
      <w:r w:rsidR="007F6CCB" w:rsidRPr="00307BD4">
        <w:rPr>
          <w:rFonts w:asciiTheme="minorHAnsi" w:hAnsiTheme="minorHAnsi" w:cstheme="minorHAnsi"/>
          <w:sz w:val="22"/>
          <w:szCs w:val="24"/>
        </w:rPr>
        <w:t>wiązujemy się do zawarcia umowy, wg załączonego</w:t>
      </w:r>
      <w:r w:rsidR="00F255B8" w:rsidRPr="00307BD4">
        <w:rPr>
          <w:rFonts w:asciiTheme="minorHAnsi" w:hAnsiTheme="minorHAnsi" w:cstheme="minorHAnsi"/>
          <w:sz w:val="22"/>
          <w:szCs w:val="24"/>
        </w:rPr>
        <w:t xml:space="preserve"> </w:t>
      </w:r>
      <w:r w:rsidR="007F6CCB" w:rsidRPr="00307BD4">
        <w:rPr>
          <w:rFonts w:asciiTheme="minorHAnsi" w:hAnsiTheme="minorHAnsi" w:cstheme="minorHAnsi"/>
          <w:sz w:val="22"/>
          <w:szCs w:val="24"/>
        </w:rPr>
        <w:t>do SWZ wzoru umowy, w miejscu i terminie wskazanym przez Zamawiającego.</w:t>
      </w:r>
    </w:p>
    <w:p w14:paraId="4374756B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105564A4" w14:textId="5A36C43E" w:rsidR="00F47316" w:rsidRPr="00F47316" w:rsidRDefault="00775449" w:rsidP="00F47316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7F6CCB" w:rsidRPr="00307BD4">
        <w:rPr>
          <w:rFonts w:asciiTheme="minorHAnsi" w:hAnsiTheme="minorHAnsi" w:cstheme="minorHAnsi"/>
          <w:sz w:val="22"/>
          <w:szCs w:val="24"/>
        </w:rPr>
        <w:t xml:space="preserve">, że realizowany </w:t>
      </w:r>
      <w:r w:rsidR="00D7088F" w:rsidRPr="00307BD4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7F7E2343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2D0A38D6" w14:textId="226FDAAE" w:rsidR="00DC2BFC" w:rsidRDefault="00775449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lastRenderedPageBreak/>
        <w:t>Oświadczam/my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, </w:t>
      </w:r>
      <w:r w:rsidR="00AD774B" w:rsidRPr="00307BD4">
        <w:rPr>
          <w:rFonts w:asciiTheme="minorHAnsi" w:hAnsiTheme="minorHAnsi" w:cstheme="minorHAnsi"/>
          <w:sz w:val="22"/>
          <w:szCs w:val="24"/>
        </w:rPr>
        <w:t>że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oferta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uwzględnia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307BD4">
        <w:rPr>
          <w:rFonts w:asciiTheme="minorHAnsi" w:hAnsiTheme="minorHAnsi" w:cstheme="minorHAnsi"/>
          <w:sz w:val="22"/>
          <w:szCs w:val="24"/>
        </w:rPr>
        <w:t>realizacją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307BD4">
        <w:rPr>
          <w:rFonts w:asciiTheme="minorHAnsi" w:hAnsiTheme="minorHAnsi" w:cstheme="minorHAnsi"/>
          <w:sz w:val="22"/>
          <w:szCs w:val="24"/>
        </w:rPr>
        <w:t>zamówienia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włącznie z wszelkimi kosztami wynikającymi z zapisów SWZ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="005507E2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479FFD41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24527CE1" w14:textId="199DB78D" w:rsidR="00AD774B" w:rsidRDefault="00775449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7F6CCB" w:rsidRPr="00307BD4">
        <w:rPr>
          <w:rFonts w:asciiTheme="minorHAnsi" w:hAnsiTheme="minorHAnsi" w:cstheme="minorHAnsi"/>
          <w:sz w:val="22"/>
          <w:szCs w:val="24"/>
        </w:rPr>
        <w:t>, że przedmiot zamówienia wykonamy zgodnie z obowiązującymi przepisami prawa</w:t>
      </w:r>
      <w:r w:rsidR="00B8676A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738BCE3E" w14:textId="77777777" w:rsidR="00F47316" w:rsidRPr="00196955" w:rsidRDefault="00F47316" w:rsidP="00F47316">
      <w:pPr>
        <w:pStyle w:val="Akapitzlist"/>
        <w:rPr>
          <w:rFonts w:asciiTheme="minorHAnsi" w:hAnsiTheme="minorHAnsi" w:cstheme="minorHAnsi"/>
          <w:sz w:val="2"/>
        </w:rPr>
      </w:pPr>
    </w:p>
    <w:p w14:paraId="1448E57F" w14:textId="5D39DB61" w:rsidR="00F47316" w:rsidRPr="00F47316" w:rsidRDefault="00F47316" w:rsidP="00F47316">
      <w:pPr>
        <w:pStyle w:val="Blockquote"/>
        <w:numPr>
          <w:ilvl w:val="0"/>
          <w:numId w:val="17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4"/>
        </w:rPr>
      </w:pPr>
      <w:r w:rsidRPr="00F47316">
        <w:rPr>
          <w:rFonts w:asciiTheme="minorHAnsi" w:hAnsiTheme="minorHAnsi" w:cstheme="minorHAnsi"/>
          <w:sz w:val="22"/>
          <w:szCs w:val="24"/>
        </w:rPr>
        <w:t>Oferowany przedmiot zamówienia musi być dopuszczony do obrotu i używania w Polsce zgodnie</w:t>
      </w:r>
      <w:r>
        <w:rPr>
          <w:rFonts w:asciiTheme="minorHAnsi" w:hAnsiTheme="minorHAnsi" w:cstheme="minorHAnsi"/>
          <w:sz w:val="22"/>
          <w:szCs w:val="24"/>
        </w:rPr>
        <w:br/>
      </w:r>
      <w:r w:rsidRPr="00F47316">
        <w:rPr>
          <w:rFonts w:asciiTheme="minorHAnsi" w:hAnsiTheme="minorHAnsi" w:cstheme="minorHAnsi"/>
          <w:sz w:val="22"/>
          <w:szCs w:val="24"/>
        </w:rPr>
        <w:t xml:space="preserve"> z Ustawą z dnia 6 września 2001 r. Prawo farmaceutyczne</w:t>
      </w:r>
      <w:r>
        <w:rPr>
          <w:rFonts w:asciiTheme="minorHAnsi" w:hAnsiTheme="minorHAnsi" w:cstheme="minorHAnsi"/>
          <w:sz w:val="22"/>
          <w:szCs w:val="24"/>
        </w:rPr>
        <w:t>.</w:t>
      </w:r>
      <w:r w:rsidR="002D696E">
        <w:rPr>
          <w:rFonts w:asciiTheme="minorHAnsi" w:hAnsiTheme="minorHAnsi" w:cstheme="minorHAnsi"/>
          <w:sz w:val="22"/>
          <w:szCs w:val="24"/>
        </w:rPr>
        <w:t xml:space="preserve"> (jeżeli dotyczy)</w:t>
      </w:r>
    </w:p>
    <w:p w14:paraId="10FDCC1A" w14:textId="79764011" w:rsidR="00F47316" w:rsidRDefault="00F47316" w:rsidP="00F47316">
      <w:pPr>
        <w:pStyle w:val="Blockquote"/>
        <w:numPr>
          <w:ilvl w:val="0"/>
          <w:numId w:val="17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4"/>
        </w:rPr>
      </w:pPr>
      <w:r w:rsidRPr="00F47316">
        <w:rPr>
          <w:rFonts w:asciiTheme="minorHAnsi" w:hAnsiTheme="minorHAnsi" w:cstheme="minorHAnsi"/>
          <w:sz w:val="22"/>
          <w:szCs w:val="24"/>
        </w:rPr>
        <w:t xml:space="preserve">Oferowany przedmiot zamówienia musi być dopuszczony do obrotu i używania w Polsce zgodnie </w:t>
      </w:r>
      <w:r>
        <w:rPr>
          <w:rFonts w:asciiTheme="minorHAnsi" w:hAnsiTheme="minorHAnsi" w:cstheme="minorHAnsi"/>
          <w:sz w:val="22"/>
          <w:szCs w:val="24"/>
        </w:rPr>
        <w:br/>
      </w:r>
      <w:r w:rsidRPr="00F47316">
        <w:rPr>
          <w:rFonts w:asciiTheme="minorHAnsi" w:hAnsiTheme="minorHAnsi" w:cstheme="minorHAnsi"/>
          <w:sz w:val="22"/>
          <w:szCs w:val="24"/>
        </w:rPr>
        <w:t>z Ustawą o wyrobach medycznych z dnia 7 kwietnia 2022 r.</w:t>
      </w:r>
      <w:r w:rsidR="002D696E">
        <w:rPr>
          <w:rFonts w:asciiTheme="minorHAnsi" w:hAnsiTheme="minorHAnsi" w:cstheme="minorHAnsi"/>
          <w:sz w:val="22"/>
          <w:szCs w:val="24"/>
        </w:rPr>
        <w:t xml:space="preserve"> (jeżeli dotyczy)</w:t>
      </w:r>
    </w:p>
    <w:p w14:paraId="74FBC21B" w14:textId="2967F993" w:rsidR="00775449" w:rsidRPr="00775449" w:rsidRDefault="00775449" w:rsidP="00775449">
      <w:pPr>
        <w:pStyle w:val="Blockquote"/>
        <w:numPr>
          <w:ilvl w:val="0"/>
          <w:numId w:val="17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Oświadczam/my, iż oferowany przedmiot zamówienia jest dopuszczony do obrotu i używania na terytorium UE, zgodnie z obowiązującym prawem i na potwierdzenie powyższego posiada aktualne dokumenty</w:t>
      </w:r>
      <w:r>
        <w:rPr>
          <w:rFonts w:asciiTheme="minorHAnsi" w:hAnsiTheme="minorHAnsi" w:cstheme="minorHAnsi"/>
          <w:sz w:val="22"/>
          <w:szCs w:val="24"/>
        </w:rPr>
        <w:t>.</w:t>
      </w:r>
      <w:r w:rsidR="002D696E">
        <w:rPr>
          <w:rFonts w:asciiTheme="minorHAnsi" w:hAnsiTheme="minorHAnsi" w:cstheme="minorHAnsi"/>
          <w:sz w:val="22"/>
          <w:szCs w:val="24"/>
        </w:rPr>
        <w:t xml:space="preserve"> (jeżeli dotyczy)</w:t>
      </w:r>
    </w:p>
    <w:p w14:paraId="337216DE" w14:textId="77777777" w:rsidR="002102DC" w:rsidRPr="00196955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2"/>
          <w:szCs w:val="24"/>
        </w:rPr>
      </w:pPr>
    </w:p>
    <w:p w14:paraId="7C33357E" w14:textId="6F4E161B" w:rsidR="005507E2" w:rsidRPr="00307BD4" w:rsidRDefault="005507E2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Integralną częścią oferty są wszystkie załączniki do oferty wymagane w </w:t>
      </w:r>
      <w:r w:rsidR="00535933" w:rsidRPr="00307BD4">
        <w:rPr>
          <w:rFonts w:asciiTheme="minorHAnsi" w:hAnsiTheme="minorHAnsi" w:cstheme="minorHAnsi"/>
          <w:sz w:val="22"/>
          <w:szCs w:val="24"/>
        </w:rPr>
        <w:t>S</w:t>
      </w:r>
      <w:r w:rsidRPr="00307BD4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307BD4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307BD4">
        <w:rPr>
          <w:rFonts w:asciiTheme="minorHAnsi" w:hAnsiTheme="minorHAnsi" w:cstheme="minorHAnsi"/>
          <w:sz w:val="22"/>
          <w:szCs w:val="24"/>
        </w:rPr>
        <w:t>jako niezbędne</w:t>
      </w:r>
      <w:r w:rsidR="000D5C86" w:rsidRPr="00307BD4">
        <w:rPr>
          <w:rFonts w:asciiTheme="minorHAnsi" w:hAnsiTheme="minorHAnsi" w:cstheme="minorHAnsi"/>
          <w:sz w:val="22"/>
          <w:szCs w:val="24"/>
        </w:rPr>
        <w:t>,</w:t>
      </w:r>
      <w:r w:rsidRPr="00307BD4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1D0AE516" w14:textId="20C28B28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 xml:space="preserve">formularz asortymentowo-cenowy stanowiący załącznik nr </w:t>
      </w:r>
      <w:r w:rsidR="009169F7">
        <w:rPr>
          <w:rFonts w:asciiTheme="minorHAnsi" w:hAnsiTheme="minorHAnsi" w:cstheme="minorHAnsi"/>
          <w:bCs/>
          <w:sz w:val="22"/>
        </w:rPr>
        <w:t>5</w:t>
      </w:r>
      <w:r w:rsidRPr="00307BD4">
        <w:rPr>
          <w:rFonts w:asciiTheme="minorHAnsi" w:hAnsiTheme="minorHAnsi" w:cstheme="minorHAnsi"/>
          <w:bCs/>
          <w:sz w:val="22"/>
        </w:rPr>
        <w:t xml:space="preserve"> do SWZ,</w:t>
      </w:r>
    </w:p>
    <w:p w14:paraId="7BBBB124" w14:textId="4766708D" w:rsidR="00B106FF" w:rsidRDefault="00B106FF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 xml:space="preserve">oświadczenie </w:t>
      </w:r>
      <w:r w:rsidR="00850F4C">
        <w:rPr>
          <w:rFonts w:asciiTheme="minorHAnsi" w:hAnsiTheme="minorHAnsi" w:cstheme="minorHAnsi"/>
          <w:bCs/>
          <w:sz w:val="22"/>
        </w:rPr>
        <w:t>o niepodleganiu wykluczeniu</w:t>
      </w:r>
      <w:r w:rsidRPr="00F10800">
        <w:rPr>
          <w:rFonts w:asciiTheme="minorHAnsi" w:hAnsiTheme="minorHAnsi" w:cstheme="minorHAnsi"/>
          <w:bCs/>
          <w:sz w:val="22"/>
        </w:rPr>
        <w:t xml:space="preserve"> załącznik nr </w:t>
      </w:r>
      <w:r w:rsidR="00F07F56">
        <w:rPr>
          <w:rFonts w:asciiTheme="minorHAnsi" w:hAnsiTheme="minorHAnsi" w:cstheme="minorHAnsi"/>
          <w:bCs/>
          <w:sz w:val="22"/>
        </w:rPr>
        <w:t xml:space="preserve">3 </w:t>
      </w:r>
      <w:r w:rsidRPr="00F10800">
        <w:rPr>
          <w:rFonts w:asciiTheme="minorHAnsi" w:hAnsiTheme="minorHAnsi" w:cstheme="minorHAnsi"/>
          <w:bCs/>
          <w:sz w:val="22"/>
        </w:rPr>
        <w:t>do SWZ,</w:t>
      </w:r>
    </w:p>
    <w:p w14:paraId="3FF8A5D1" w14:textId="738833D2" w:rsidR="00C25C75" w:rsidRPr="00F10800" w:rsidRDefault="00C25C75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p</w:t>
      </w:r>
      <w:r w:rsidRPr="00C25C75">
        <w:rPr>
          <w:rFonts w:asciiTheme="minorHAnsi" w:hAnsiTheme="minorHAnsi" w:cstheme="minorHAnsi"/>
          <w:bCs/>
          <w:sz w:val="22"/>
        </w:rPr>
        <w:t>rzedmiotowe środki dowodowe</w:t>
      </w:r>
      <w:r>
        <w:rPr>
          <w:rFonts w:asciiTheme="minorHAnsi" w:hAnsiTheme="minorHAnsi" w:cstheme="minorHAnsi"/>
          <w:bCs/>
          <w:sz w:val="22"/>
        </w:rPr>
        <w:t xml:space="preserve">  – pkt </w:t>
      </w:r>
      <w:r w:rsidRPr="00C25C75">
        <w:rPr>
          <w:rFonts w:asciiTheme="minorHAnsi" w:hAnsiTheme="minorHAnsi" w:cstheme="minorHAnsi"/>
          <w:bCs/>
          <w:sz w:val="22"/>
        </w:rPr>
        <w:t>3.8.</w:t>
      </w:r>
      <w:r>
        <w:rPr>
          <w:rFonts w:asciiTheme="minorHAnsi" w:hAnsiTheme="minorHAnsi" w:cstheme="minorHAnsi"/>
          <w:bCs/>
          <w:sz w:val="22"/>
        </w:rPr>
        <w:t xml:space="preserve"> SWZ</w:t>
      </w:r>
    </w:p>
    <w:p w14:paraId="04C218F4" w14:textId="4784D5AC" w:rsidR="00CA67EB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>zobowiązanie</w:t>
      </w:r>
      <w:r w:rsidRPr="00307BD4">
        <w:rPr>
          <w:rFonts w:asciiTheme="minorHAnsi" w:hAnsiTheme="minorHAnsi" w:cstheme="minorHAnsi"/>
          <w:bCs/>
          <w:sz w:val="22"/>
        </w:rPr>
        <w:t xml:space="preserve"> do udostępnienia zasobów </w:t>
      </w:r>
      <w:r w:rsidR="00964C19" w:rsidRPr="00307BD4">
        <w:rPr>
          <w:rFonts w:asciiTheme="minorHAnsi" w:hAnsiTheme="minorHAnsi" w:cstheme="minorHAnsi"/>
          <w:bCs/>
          <w:sz w:val="22"/>
        </w:rPr>
        <w:t>(</w:t>
      </w:r>
      <w:r w:rsidRPr="00307BD4">
        <w:rPr>
          <w:rFonts w:asciiTheme="minorHAnsi" w:hAnsiTheme="minorHAnsi" w:cstheme="minorHAnsi"/>
          <w:bCs/>
          <w:sz w:val="22"/>
        </w:rPr>
        <w:t>jeżeli dotyczy</w:t>
      </w:r>
      <w:r w:rsidR="00964C19" w:rsidRPr="00307BD4">
        <w:rPr>
          <w:rFonts w:asciiTheme="minorHAnsi" w:hAnsiTheme="minorHAnsi" w:cstheme="minorHAnsi"/>
          <w:bCs/>
          <w:sz w:val="22"/>
        </w:rPr>
        <w:t>)</w:t>
      </w:r>
      <w:r w:rsidRPr="00307BD4">
        <w:rPr>
          <w:rFonts w:asciiTheme="minorHAnsi" w:hAnsiTheme="minorHAnsi" w:cstheme="minorHAnsi"/>
          <w:bCs/>
          <w:sz w:val="22"/>
        </w:rPr>
        <w:t xml:space="preserve"> załącznik </w:t>
      </w:r>
      <w:r w:rsidR="00B80ED1" w:rsidRPr="00307BD4">
        <w:rPr>
          <w:rFonts w:asciiTheme="minorHAnsi" w:hAnsiTheme="minorHAnsi" w:cstheme="minorHAnsi"/>
          <w:bCs/>
          <w:sz w:val="22"/>
        </w:rPr>
        <w:t>n</w:t>
      </w:r>
      <w:r w:rsidRPr="00307BD4">
        <w:rPr>
          <w:rFonts w:asciiTheme="minorHAnsi" w:hAnsiTheme="minorHAnsi" w:cstheme="minorHAnsi"/>
          <w:bCs/>
          <w:sz w:val="22"/>
        </w:rPr>
        <w:t xml:space="preserve">r </w:t>
      </w:r>
      <w:r w:rsidR="009169F7">
        <w:rPr>
          <w:rFonts w:asciiTheme="minorHAnsi" w:hAnsiTheme="minorHAnsi" w:cstheme="minorHAnsi"/>
          <w:bCs/>
          <w:sz w:val="22"/>
        </w:rPr>
        <w:t>4</w:t>
      </w:r>
      <w:r w:rsidRPr="00307BD4">
        <w:rPr>
          <w:rFonts w:asciiTheme="minorHAnsi" w:hAnsiTheme="minorHAnsi" w:cstheme="minorHAnsi"/>
          <w:bCs/>
          <w:sz w:val="22"/>
        </w:rPr>
        <w:t xml:space="preserve"> do SWZ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2543F90C" w14:textId="36A974F3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upoważniające do złożenia oferty, o ile ofertę składa pełnomocnik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032B778C" w14:textId="3681DD8C" w:rsidR="002102DC" w:rsidRDefault="00CA67EB" w:rsidP="002102DC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dla pełnomocnika do reprezentowania w postępowaniu Wykonawców wspólnie ubiegających się o udzielenie zamówienia – dotyczy ofert składanych przez Wykonawców wspólnie ubiegających się o udzielenie zamówienia.</w:t>
      </w:r>
    </w:p>
    <w:p w14:paraId="2F1D1588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993"/>
        <w:jc w:val="both"/>
        <w:rPr>
          <w:rFonts w:asciiTheme="minorHAnsi" w:hAnsiTheme="minorHAnsi" w:cstheme="minorHAnsi"/>
          <w:bCs/>
          <w:sz w:val="16"/>
        </w:rPr>
      </w:pPr>
    </w:p>
    <w:p w14:paraId="71A2498F" w14:textId="1FA575DB" w:rsidR="002102DC" w:rsidRDefault="00535933" w:rsidP="002102DC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Zgodnie z art.</w:t>
      </w:r>
      <w:r w:rsidR="004B14FC" w:rsidRPr="00307BD4">
        <w:rPr>
          <w:rFonts w:asciiTheme="minorHAnsi" w:hAnsiTheme="minorHAnsi" w:cstheme="minorHAnsi"/>
          <w:bCs/>
          <w:sz w:val="22"/>
        </w:rPr>
        <w:t xml:space="preserve"> 60 ustawy Pzp, informujemy, że:</w:t>
      </w:r>
      <w:r w:rsidR="002102DC" w:rsidRPr="002102DC">
        <w:t xml:space="preserve"> 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22"/>
        </w:rPr>
        <w:t>(odpowiednie zaznaczyć X)</w:t>
      </w:r>
    </w:p>
    <w:p w14:paraId="620FC460" w14:textId="77777777" w:rsidR="002102DC" w:rsidRPr="00196955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10"/>
        </w:rPr>
      </w:pPr>
    </w:p>
    <w:tbl>
      <w:tblPr>
        <w:tblW w:w="932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8376"/>
        <w:gridCol w:w="534"/>
      </w:tblGrid>
      <w:tr w:rsidR="002102DC" w14:paraId="65DFAFD9" w14:textId="77777777" w:rsidTr="002102D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F5EC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a)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4C0F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zamierzamy powierzyć podwykonawcom wykonanie następujących części zamówienia,</w:t>
            </w:r>
          </w:p>
          <w:p w14:paraId="0CF3EABD" w14:textId="1727B986" w:rsidR="002102DC" w:rsidRPr="006B5286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…………………………………………………</w:t>
            </w:r>
            <w:r w:rsidR="006B5286">
              <w:rPr>
                <w:rFonts w:asciiTheme="minorHAnsi" w:hAnsiTheme="minorHAnsi" w:cstheme="minorHAnsi"/>
                <w:bCs/>
                <w:sz w:val="22"/>
              </w:rPr>
              <w:t>………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……………… </w:t>
            </w:r>
            <w:r w:rsidRPr="006B5286">
              <w:rPr>
                <w:rFonts w:asciiTheme="minorHAnsi" w:hAnsiTheme="minorHAnsi" w:cstheme="minorHAnsi"/>
                <w:bCs/>
                <w:sz w:val="18"/>
              </w:rPr>
              <w:t>(wskazać podwykonawcę oraz powierzone części);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D16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  <w:tr w:rsidR="002102DC" w14:paraId="5FF1714E" w14:textId="77777777" w:rsidTr="002102DC">
        <w:trPr>
          <w:trHeight w:val="58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1423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b)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69AA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nie zamierzamy powierzyć podwykonawcom wykonania części zamówienia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8EA0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</w:tbl>
    <w:p w14:paraId="00EF25ED" w14:textId="77777777" w:rsidR="002102DC" w:rsidRPr="002102DC" w:rsidRDefault="002102DC" w:rsidP="002102DC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12"/>
        </w:rPr>
      </w:pPr>
    </w:p>
    <w:p w14:paraId="31FCC867" w14:textId="718EA978" w:rsidR="00535933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09085F87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12"/>
        </w:rPr>
      </w:pPr>
    </w:p>
    <w:p w14:paraId="2912BED2" w14:textId="01DDA5F3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4FA52F1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</w:t>
      </w:r>
    </w:p>
    <w:p w14:paraId="41D6F927" w14:textId="4ABAD5A6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21457185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0020CCFE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6"/>
        </w:rPr>
      </w:pPr>
    </w:p>
    <w:p w14:paraId="3F1EA950" w14:textId="6E2FF9A8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osoby odpowiedzialnej za</w:t>
      </w:r>
      <w:r w:rsidR="00711257" w:rsidRPr="00711257">
        <w:t xml:space="preserve"> </w:t>
      </w:r>
      <w:r w:rsidR="00711257" w:rsidRPr="00711257">
        <w:rPr>
          <w:rFonts w:asciiTheme="minorHAnsi" w:hAnsiTheme="minorHAnsi" w:cstheme="minorHAnsi"/>
          <w:bCs/>
          <w:sz w:val="22"/>
        </w:rPr>
        <w:t>przebieg oraz</w:t>
      </w:r>
      <w:r w:rsidRPr="00307BD4">
        <w:rPr>
          <w:rFonts w:asciiTheme="minorHAnsi" w:hAnsiTheme="minorHAnsi" w:cstheme="minorHAnsi"/>
          <w:bCs/>
          <w:sz w:val="22"/>
        </w:rPr>
        <w:t xml:space="preserve"> realizację umowy</w:t>
      </w:r>
      <w:r w:rsidR="00E300F0">
        <w:rPr>
          <w:rFonts w:asciiTheme="minorHAnsi" w:hAnsiTheme="minorHAnsi" w:cstheme="minorHAnsi"/>
          <w:bCs/>
          <w:sz w:val="22"/>
        </w:rPr>
        <w:t xml:space="preserve"> (umowa </w:t>
      </w:r>
      <w:r w:rsidR="00E300F0" w:rsidRPr="00E300F0">
        <w:rPr>
          <w:rFonts w:asciiTheme="minorHAnsi" w:hAnsiTheme="minorHAnsi" w:cstheme="minorHAnsi"/>
          <w:bCs/>
          <w:sz w:val="22"/>
        </w:rPr>
        <w:t>§</w:t>
      </w:r>
      <w:r w:rsidR="00E300F0">
        <w:rPr>
          <w:rFonts w:asciiTheme="minorHAnsi" w:hAnsiTheme="minorHAnsi" w:cstheme="minorHAnsi"/>
          <w:bCs/>
          <w:sz w:val="22"/>
        </w:rPr>
        <w:t xml:space="preserve"> 6 pkt. 1 b)</w:t>
      </w:r>
      <w:r w:rsidRPr="00307BD4">
        <w:rPr>
          <w:rFonts w:asciiTheme="minorHAnsi" w:hAnsiTheme="minorHAnsi" w:cstheme="minorHAnsi"/>
          <w:bCs/>
          <w:sz w:val="22"/>
        </w:rPr>
        <w:t>:</w:t>
      </w:r>
    </w:p>
    <w:p w14:paraId="165249FE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682987D9" w14:textId="3BC65511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42BA4CDC" w14:textId="2183D7F0" w:rsid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15.1. Możliwość zawarcia umowy elektronicznie:  </w:t>
      </w:r>
      <w:r w:rsidRPr="00E300F0">
        <w:rPr>
          <w:rFonts w:asciiTheme="minorHAnsi" w:hAnsiTheme="minorHAnsi" w:cstheme="minorHAnsi"/>
          <w:bCs/>
          <w:sz w:val="22"/>
        </w:rPr>
        <w:t xml:space="preserve">TAK / NIE   </w:t>
      </w:r>
      <w:r w:rsidRPr="002102DC">
        <w:rPr>
          <w:rFonts w:asciiTheme="minorHAnsi" w:hAnsiTheme="minorHAnsi" w:cstheme="minorHAnsi"/>
          <w:i/>
          <w:color w:val="4F81BD" w:themeColor="accent1"/>
          <w:sz w:val="18"/>
          <w:szCs w:val="22"/>
        </w:rPr>
        <w:t>(niepotrzebne skreślić</w:t>
      </w:r>
      <w:r w:rsidRPr="002102DC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</w:p>
    <w:p w14:paraId="2E6816AD" w14:textId="59D9CE94" w:rsid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Jeżeli TAK, </w:t>
      </w:r>
      <w:r w:rsidRPr="00775449">
        <w:rPr>
          <w:rFonts w:asciiTheme="minorHAnsi" w:hAnsiTheme="minorHAnsi" w:cstheme="minorHAnsi"/>
          <w:bCs/>
          <w:sz w:val="22"/>
          <w:u w:val="single"/>
        </w:rPr>
        <w:t>proszę podać</w:t>
      </w:r>
      <w:r>
        <w:rPr>
          <w:rFonts w:asciiTheme="minorHAnsi" w:hAnsiTheme="minorHAnsi" w:cstheme="minorHAnsi"/>
          <w:bCs/>
          <w:sz w:val="22"/>
        </w:rPr>
        <w:t xml:space="preserve"> osobę reprezentowaną do podpisania umowy w formie elektronicznej:</w:t>
      </w:r>
    </w:p>
    <w:p w14:paraId="13D6F955" w14:textId="77777777" w:rsidR="00E300F0" w:rsidRP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8"/>
        </w:rPr>
      </w:pPr>
    </w:p>
    <w:p w14:paraId="47528B50" w14:textId="36043108" w:rsidR="00E300F0" w:rsidRP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</w:t>
      </w:r>
    </w:p>
    <w:p w14:paraId="09D75B34" w14:textId="77777777" w:rsidR="002102DC" w:rsidRPr="00E300F0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6"/>
        </w:rPr>
      </w:pPr>
    </w:p>
    <w:p w14:paraId="0A4AFA1C" w14:textId="238F2D8F" w:rsidR="00E228C0" w:rsidRDefault="00775449" w:rsidP="00E97AA4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E228C0" w:rsidRPr="00307BD4">
        <w:rPr>
          <w:rFonts w:asciiTheme="minorHAnsi" w:hAnsiTheme="minorHAnsi" w:cstheme="minorHAnsi"/>
          <w:sz w:val="22"/>
          <w:szCs w:val="24"/>
        </w:rPr>
        <w:t xml:space="preserve">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</w:t>
      </w:r>
      <w:r w:rsidR="00E228C0" w:rsidRPr="00307BD4">
        <w:rPr>
          <w:rFonts w:asciiTheme="minorHAnsi" w:hAnsiTheme="minorHAnsi" w:cstheme="minorHAnsi"/>
          <w:sz w:val="22"/>
          <w:szCs w:val="24"/>
        </w:rPr>
        <w:lastRenderedPageBreak/>
        <w:t>danych) wobec osób fizycznych, od których dane osobowe bezpośrednio lub pośrednio pozyskałem w celu ubiegania się o udzielenie zamówienia publicznego w niniejszym postępowaniu</w:t>
      </w:r>
      <w:r w:rsidR="00C858A2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19911653" w14:textId="77777777" w:rsidR="002102DC" w:rsidRPr="002102DC" w:rsidRDefault="002102DC" w:rsidP="002102DC">
      <w:pPr>
        <w:ind w:left="76"/>
        <w:jc w:val="both"/>
        <w:rPr>
          <w:rFonts w:asciiTheme="minorHAnsi" w:hAnsiTheme="minorHAnsi" w:cstheme="minorHAnsi"/>
          <w:sz w:val="12"/>
          <w:szCs w:val="24"/>
        </w:rPr>
      </w:pPr>
    </w:p>
    <w:p w14:paraId="15836589" w14:textId="1C559D76" w:rsidR="002102DC" w:rsidRDefault="00E228C0" w:rsidP="002102DC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2102DC">
        <w:rPr>
          <w:rFonts w:asciiTheme="minorHAnsi" w:hAnsiTheme="minorHAnsi" w:cstheme="minorHAnsi"/>
          <w:b/>
          <w:sz w:val="22"/>
          <w:szCs w:val="24"/>
        </w:rPr>
        <w:t>Należy określić wielkość przedsiębiorstwa</w:t>
      </w:r>
      <w:r w:rsidRPr="002102DC">
        <w:rPr>
          <w:rFonts w:asciiTheme="minorHAnsi" w:hAnsiTheme="minorHAnsi" w:cstheme="minorHAnsi"/>
          <w:sz w:val="22"/>
          <w:szCs w:val="24"/>
        </w:rPr>
        <w:t xml:space="preserve"> </w:t>
      </w:r>
      <w:r w:rsidRPr="00307BD4">
        <w:rPr>
          <w:rFonts w:asciiTheme="minorHAnsi" w:hAnsiTheme="minorHAnsi" w:cstheme="minorHAnsi"/>
          <w:sz w:val="22"/>
          <w:szCs w:val="24"/>
        </w:rPr>
        <w:t>(ustawa z dnia 6 marca 2018 r. Prawo przedsiębiorców):</w:t>
      </w:r>
      <w:r w:rsidR="002102DC">
        <w:rPr>
          <w:rFonts w:asciiTheme="minorHAnsi" w:hAnsiTheme="minorHAnsi" w:cstheme="minorHAnsi"/>
          <w:sz w:val="22"/>
          <w:szCs w:val="24"/>
        </w:rPr>
        <w:t xml:space="preserve"> </w:t>
      </w:r>
      <w:bookmarkStart w:id="2" w:name="_Hlk206064678"/>
      <w:r w:rsidR="002102DC" w:rsidRPr="002102DC">
        <w:rPr>
          <w:rFonts w:asciiTheme="minorHAnsi" w:hAnsiTheme="minorHAnsi" w:cstheme="minorHAnsi"/>
          <w:i/>
          <w:color w:val="4F81BD" w:themeColor="accent1"/>
          <w:sz w:val="18"/>
          <w:szCs w:val="24"/>
        </w:rPr>
        <w:t>(odpowiednie zaznaczyć X)</w:t>
      </w:r>
      <w:r w:rsidRPr="002102DC">
        <w:rPr>
          <w:rFonts w:asciiTheme="minorHAnsi" w:hAnsiTheme="minorHAnsi" w:cstheme="minorHAnsi"/>
          <w:color w:val="4F81BD" w:themeColor="accent1"/>
          <w:sz w:val="18"/>
          <w:szCs w:val="24"/>
        </w:rPr>
        <w:t xml:space="preserve"> </w:t>
      </w:r>
      <w:r w:rsidR="002102DC">
        <w:rPr>
          <w:rFonts w:asciiTheme="minorHAnsi" w:hAnsiTheme="minorHAnsi" w:cstheme="minorHAnsi"/>
          <w:color w:val="4F81BD" w:themeColor="accent1"/>
          <w:sz w:val="18"/>
          <w:szCs w:val="24"/>
        </w:rPr>
        <w:t>:</w:t>
      </w:r>
    </w:p>
    <w:bookmarkEnd w:id="2"/>
    <w:p w14:paraId="548782E8" w14:textId="77777777" w:rsidR="002102DC" w:rsidRPr="002102DC" w:rsidRDefault="002102DC" w:rsidP="002102DC">
      <w:pPr>
        <w:jc w:val="both"/>
        <w:rPr>
          <w:rFonts w:asciiTheme="minorHAnsi" w:hAnsiTheme="minorHAnsi" w:cstheme="minorHAnsi"/>
          <w:sz w:val="16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307BD4" w14:paraId="3BFA1B21" w14:textId="77777777" w:rsidTr="002102DC">
        <w:trPr>
          <w:trHeight w:val="632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Mikroprzedsiębiorstwo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798055E" w14:textId="77777777" w:rsidTr="002102DC">
        <w:trPr>
          <w:trHeight w:val="654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D928D81" w14:textId="77777777" w:rsidTr="002102DC">
        <w:trPr>
          <w:trHeight w:val="946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03AA330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Średnie przedsiębiorstwa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D1F74" w:rsidRPr="00307BD4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4EB9BF08" w14:textId="77777777" w:rsidTr="002102DC">
        <w:trPr>
          <w:trHeight w:val="418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5E4E743B" w14:textId="637B884B" w:rsid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  <w:t>1</w:t>
      </w:r>
      <w:r w:rsidR="006B528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75449" w:rsidRPr="00775449">
        <w:rPr>
          <w:rFonts w:asciiTheme="minorHAnsi" w:hAnsiTheme="minorHAnsi" w:cstheme="minorHAnsi"/>
          <w:sz w:val="22"/>
          <w:szCs w:val="22"/>
        </w:rPr>
        <w:t>Oświadczam/my</w:t>
      </w:r>
      <w:r w:rsidR="004B14FC" w:rsidRPr="002102DC">
        <w:rPr>
          <w:rFonts w:asciiTheme="minorHAnsi" w:hAnsiTheme="minorHAnsi" w:cstheme="minorHAnsi"/>
          <w:sz w:val="22"/>
          <w:szCs w:val="22"/>
        </w:rPr>
        <w:t>, ż</w:t>
      </w:r>
      <w:r w:rsidR="001252FC" w:rsidRPr="002102DC">
        <w:rPr>
          <w:rFonts w:asciiTheme="minorHAnsi" w:hAnsiTheme="minorHAnsi" w:cstheme="minorHAnsi"/>
          <w:sz w:val="22"/>
          <w:szCs w:val="22"/>
        </w:rPr>
        <w:t xml:space="preserve">e wybór oferty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nie będzie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będzie</w:t>
      </w:r>
      <w:r w:rsidR="0025496A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3" w:name="_Hlk206064703"/>
      <w:r w:rsidR="0025496A" w:rsidRPr="002102DC">
        <w:rPr>
          <w:rFonts w:asciiTheme="minorHAnsi" w:hAnsiTheme="minorHAnsi" w:cstheme="minorHAnsi"/>
          <w:i/>
          <w:color w:val="4F81BD" w:themeColor="accent1"/>
          <w:sz w:val="18"/>
          <w:szCs w:val="22"/>
        </w:rPr>
        <w:t>(niepotrzebne skreślić</w:t>
      </w:r>
      <w:r w:rsidR="0025496A" w:rsidRPr="002102DC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 w:rsidR="001252FC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3"/>
      <w:r w:rsidR="001252FC" w:rsidRPr="002102DC">
        <w:rPr>
          <w:rFonts w:asciiTheme="minorHAnsi" w:hAnsiTheme="minorHAnsi" w:cstheme="minorHAnsi"/>
          <w:sz w:val="22"/>
          <w:szCs w:val="22"/>
        </w:rPr>
        <w:t xml:space="preserve">prowadził do powstania </w:t>
      </w:r>
      <w:r w:rsidR="0025496A" w:rsidRPr="002102DC">
        <w:rPr>
          <w:rFonts w:asciiTheme="minorHAnsi" w:hAnsiTheme="minorHAnsi" w:cstheme="minorHAnsi"/>
          <w:sz w:val="22"/>
          <w:szCs w:val="22"/>
        </w:rPr>
        <w:br/>
      </w:r>
      <w:r w:rsidR="001252FC" w:rsidRPr="002102DC">
        <w:rPr>
          <w:rFonts w:asciiTheme="minorHAnsi" w:hAnsiTheme="minorHAnsi" w:cstheme="minorHAnsi"/>
          <w:sz w:val="22"/>
          <w:szCs w:val="22"/>
        </w:rPr>
        <w:t>u Zamawiającego obowiązku podatkowego w VAT</w:t>
      </w:r>
      <w:r w:rsidR="0025496A" w:rsidRPr="002102DC">
        <w:rPr>
          <w:rFonts w:asciiTheme="minorHAnsi" w:hAnsiTheme="minorHAnsi" w:cstheme="minorHAnsi"/>
          <w:sz w:val="22"/>
          <w:szCs w:val="22"/>
        </w:rPr>
        <w:t>.</w:t>
      </w:r>
    </w:p>
    <w:p w14:paraId="3013B23B" w14:textId="77777777" w:rsidR="002102DC" w:rsidRP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12"/>
          <w:szCs w:val="22"/>
        </w:rPr>
      </w:pPr>
    </w:p>
    <w:p w14:paraId="7E04307E" w14:textId="02CDE696" w:rsidR="004B14FC" w:rsidRPr="002102DC" w:rsidRDefault="001252F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2102DC">
        <w:rPr>
          <w:rFonts w:asciiTheme="minorHAnsi" w:hAnsiTheme="minorHAnsi" w:cstheme="minorHAnsi"/>
          <w:sz w:val="22"/>
          <w:szCs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  <w:r w:rsidR="002102DC" w:rsidRPr="002102DC">
        <w:rPr>
          <w:rFonts w:asciiTheme="minorHAnsi" w:hAnsiTheme="minorHAnsi" w:cstheme="minorHAnsi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Powyższy obowiązek podatkowy będzie dotyczył …………</w:t>
      </w:r>
      <w:r w:rsidR="002102DC" w:rsidRPr="002102DC">
        <w:rPr>
          <w:rFonts w:asciiTheme="minorHAnsi" w:hAnsiTheme="minorHAnsi" w:cstheme="minorHAnsi"/>
          <w:bCs/>
          <w:sz w:val="22"/>
          <w:szCs w:val="22"/>
        </w:rPr>
        <w:t>…….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……</w:t>
      </w:r>
      <w:r w:rsidR="004B14FC" w:rsidRPr="002102DC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bookmarkStart w:id="4" w:name="_Hlk206064753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(wskazać, czego dotyczy obowiązek podatkowy</w:t>
      </w:r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>)</w:t>
      </w:r>
      <w:bookmarkEnd w:id="4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objętych przedmiotem zamówienia,</w:t>
      </w:r>
      <w:r w:rsidR="002D7D24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podlegających mechanizmowi odwróconego obciążenia VAT, a ich wartość netto (bez kwoty podatku) będzie wynosiła ………... zł</w:t>
      </w:r>
      <w:r w:rsidR="0025496A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5" w:name="_Hlk206064729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(podać kwotę w zł)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.</w:t>
      </w:r>
      <w:bookmarkEnd w:id="5"/>
    </w:p>
    <w:p w14:paraId="03EAFAA3" w14:textId="77777777" w:rsidR="002102DC" w:rsidRPr="002102DC" w:rsidRDefault="002102DC" w:rsidP="002102DC">
      <w:pPr>
        <w:pStyle w:val="Akapitzlist"/>
        <w:ind w:left="360"/>
        <w:jc w:val="both"/>
        <w:rPr>
          <w:rFonts w:asciiTheme="minorHAnsi" w:hAnsiTheme="minorHAnsi" w:cstheme="minorHAnsi"/>
          <w:sz w:val="12"/>
          <w:szCs w:val="22"/>
        </w:rPr>
      </w:pPr>
    </w:p>
    <w:p w14:paraId="47EAB362" w14:textId="189BE959" w:rsidR="00EC69A4" w:rsidRPr="00307BD4" w:rsidRDefault="002102DC" w:rsidP="002102DC">
      <w:pPr>
        <w:ind w:left="-284"/>
        <w:jc w:val="both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color w:val="000000"/>
          <w:sz w:val="22"/>
          <w:szCs w:val="24"/>
        </w:rPr>
        <w:t>1</w:t>
      </w:r>
      <w:r w:rsidR="006B5286">
        <w:rPr>
          <w:rFonts w:asciiTheme="minorHAnsi" w:hAnsiTheme="minorHAnsi" w:cstheme="minorHAnsi"/>
          <w:bCs/>
          <w:color w:val="000000"/>
          <w:sz w:val="22"/>
          <w:szCs w:val="24"/>
        </w:rPr>
        <w:t>7</w:t>
      </w:r>
      <w:r>
        <w:rPr>
          <w:rFonts w:asciiTheme="minorHAnsi" w:hAnsiTheme="minorHAnsi" w:cstheme="minorHAnsi"/>
          <w:bCs/>
          <w:color w:val="000000"/>
          <w:sz w:val="22"/>
          <w:szCs w:val="24"/>
        </w:rPr>
        <w:t>.</w:t>
      </w:r>
      <w:r w:rsidR="008D3A6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307BD4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6A2529A3" w14:textId="77777777" w:rsidR="0025496A" w:rsidRDefault="005507E2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                 </w:t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Pr="00307BD4">
        <w:rPr>
          <w:rFonts w:asciiTheme="minorHAnsi" w:hAnsiTheme="minorHAnsi" w:cstheme="minorHAnsi"/>
          <w:i/>
          <w:sz w:val="18"/>
        </w:rPr>
        <w:t xml:space="preserve">     </w:t>
      </w:r>
    </w:p>
    <w:p w14:paraId="5F7BB0E6" w14:textId="4595C01E" w:rsidR="0025496A" w:rsidRDefault="0025496A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CF8113F" w14:textId="77777777" w:rsidR="002102DC" w:rsidRDefault="002102DC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1F083DB" w14:textId="273E6164" w:rsidR="005507E2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>…………………………</w:t>
      </w:r>
      <w:r w:rsidR="008D3A6C" w:rsidRPr="00307BD4">
        <w:rPr>
          <w:rFonts w:asciiTheme="minorHAnsi" w:hAnsiTheme="minorHAnsi" w:cstheme="minorHAnsi"/>
          <w:i/>
          <w:sz w:val="18"/>
        </w:rPr>
        <w:t>……………..</w:t>
      </w:r>
      <w:r w:rsidRPr="00307BD4">
        <w:rPr>
          <w:rFonts w:asciiTheme="minorHAnsi" w:hAnsiTheme="minorHAnsi" w:cstheme="minorHAnsi"/>
          <w:i/>
          <w:sz w:val="18"/>
        </w:rPr>
        <w:t>…</w:t>
      </w:r>
    </w:p>
    <w:p w14:paraId="52FF2673" w14:textId="113DC4B6" w:rsidR="003B743A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307BD4">
        <w:rPr>
          <w:rFonts w:asciiTheme="minorHAnsi" w:hAnsiTheme="minorHAnsi" w:cstheme="minorHAnsi"/>
          <w:b/>
          <w:sz w:val="18"/>
        </w:rPr>
        <w:t xml:space="preserve">podpis </w:t>
      </w:r>
      <w:r w:rsidR="00EC69A4" w:rsidRPr="00307BD4">
        <w:rPr>
          <w:rFonts w:asciiTheme="minorHAnsi" w:hAnsiTheme="minorHAnsi" w:cstheme="minorHAnsi"/>
          <w:b/>
          <w:sz w:val="18"/>
        </w:rPr>
        <w:t>W</w:t>
      </w:r>
      <w:r w:rsidRPr="00307BD4">
        <w:rPr>
          <w:rFonts w:asciiTheme="minorHAnsi" w:hAnsiTheme="minorHAnsi" w:cstheme="minorHAnsi"/>
          <w:b/>
          <w:sz w:val="18"/>
        </w:rPr>
        <w:t>ykonawcy</w:t>
      </w:r>
    </w:p>
    <w:p w14:paraId="198A0554" w14:textId="59F23F99" w:rsidR="003B743A" w:rsidRPr="00307BD4" w:rsidRDefault="003B743A" w:rsidP="00C25387">
      <w:pPr>
        <w:rPr>
          <w:rFonts w:asciiTheme="minorHAnsi" w:hAnsiTheme="minorHAnsi" w:cstheme="minorHAnsi"/>
          <w:sz w:val="18"/>
        </w:rPr>
      </w:pPr>
    </w:p>
    <w:sectPr w:rsidR="003B743A" w:rsidRPr="00307BD4" w:rsidSect="00D02E62">
      <w:headerReference w:type="default" r:id="rId8"/>
      <w:footerReference w:type="default" r:id="rId9"/>
      <w:footnotePr>
        <w:pos w:val="beneathText"/>
      </w:footnotePr>
      <w:pgSz w:w="11905" w:h="16837"/>
      <w:pgMar w:top="426" w:right="1273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44EBE" w14:textId="77777777" w:rsidR="007508D4" w:rsidRDefault="007508D4">
      <w:r>
        <w:separator/>
      </w:r>
    </w:p>
  </w:endnote>
  <w:endnote w:type="continuationSeparator" w:id="0">
    <w:p w14:paraId="52DF0B9D" w14:textId="77777777" w:rsidR="007508D4" w:rsidRDefault="0075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1490" w14:textId="2C059F50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6EBD8C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8391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8391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533D6" w14:textId="77777777" w:rsidR="007508D4" w:rsidRDefault="007508D4">
      <w:r>
        <w:separator/>
      </w:r>
    </w:p>
  </w:footnote>
  <w:footnote w:type="continuationSeparator" w:id="0">
    <w:p w14:paraId="4541F250" w14:textId="77777777" w:rsidR="007508D4" w:rsidRDefault="00750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18B8" w14:textId="72C9F3A6" w:rsidR="00245046" w:rsidRPr="00245046" w:rsidRDefault="00245046" w:rsidP="00744F40">
    <w:pPr>
      <w:suppressAutoHyphens w:val="0"/>
      <w:spacing w:before="100" w:beforeAutospacing="1" w:after="100" w:afterAutospacing="1"/>
      <w:jc w:val="center"/>
      <w:rPr>
        <w:sz w:val="24"/>
        <w:szCs w:val="24"/>
        <w:lang w:eastAsia="pl-PL"/>
      </w:rPr>
    </w:pPr>
  </w:p>
  <w:p w14:paraId="04AF5120" w14:textId="77777777" w:rsidR="00913E0A" w:rsidRDefault="00913E0A" w:rsidP="00913E0A">
    <w:pPr>
      <w:pStyle w:val="Nagwek1"/>
      <w:jc w:val="right"/>
      <w:rPr>
        <w:rFonts w:asciiTheme="minorHAnsi" w:hAnsiTheme="minorHAnsi" w:cstheme="minorHAnsi"/>
        <w:sz w:val="22"/>
        <w:szCs w:val="24"/>
      </w:rPr>
    </w:pPr>
    <w:r w:rsidRPr="00E97AA4">
      <w:rPr>
        <w:rFonts w:asciiTheme="minorHAnsi" w:hAnsiTheme="minorHAnsi" w:cstheme="minorHAnsi"/>
        <w:sz w:val="22"/>
        <w:szCs w:val="24"/>
      </w:rPr>
      <w:t>Załącznik Nr 1 do SWZ</w:t>
    </w:r>
  </w:p>
  <w:p w14:paraId="287D4339" w14:textId="29A3025D" w:rsidR="00260272" w:rsidRDefault="00260272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E565C"/>
    <w:multiLevelType w:val="hybridMultilevel"/>
    <w:tmpl w:val="CC36EFD8"/>
    <w:lvl w:ilvl="0" w:tplc="FEB641EE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A7134"/>
    <w:multiLevelType w:val="hybridMultilevel"/>
    <w:tmpl w:val="557E53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B2F5A"/>
    <w:multiLevelType w:val="hybridMultilevel"/>
    <w:tmpl w:val="1B642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1A0C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9276C"/>
    <w:multiLevelType w:val="hybridMultilevel"/>
    <w:tmpl w:val="293A2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1A0C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5614D1"/>
    <w:multiLevelType w:val="multilevel"/>
    <w:tmpl w:val="8D2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7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14"/>
  </w:num>
  <w:num w:numId="9">
    <w:abstractNumId w:val="6"/>
  </w:num>
  <w:num w:numId="10">
    <w:abstractNumId w:val="17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16"/>
  </w:num>
  <w:num w:numId="17">
    <w:abstractNumId w:val="7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012C7"/>
    <w:rsid w:val="00014064"/>
    <w:rsid w:val="00015EFE"/>
    <w:rsid w:val="00027D7D"/>
    <w:rsid w:val="0003572E"/>
    <w:rsid w:val="00047547"/>
    <w:rsid w:val="00061757"/>
    <w:rsid w:val="00080EE0"/>
    <w:rsid w:val="00090608"/>
    <w:rsid w:val="000A463C"/>
    <w:rsid w:val="000A5D73"/>
    <w:rsid w:val="000D5C86"/>
    <w:rsid w:val="000E0175"/>
    <w:rsid w:val="00106B6A"/>
    <w:rsid w:val="00113617"/>
    <w:rsid w:val="00114D76"/>
    <w:rsid w:val="001252FC"/>
    <w:rsid w:val="00126191"/>
    <w:rsid w:val="00136393"/>
    <w:rsid w:val="0014453D"/>
    <w:rsid w:val="00165B81"/>
    <w:rsid w:val="0018324A"/>
    <w:rsid w:val="00196955"/>
    <w:rsid w:val="001A5AA4"/>
    <w:rsid w:val="001A5AAA"/>
    <w:rsid w:val="001A6FB5"/>
    <w:rsid w:val="001B1982"/>
    <w:rsid w:val="001C03A0"/>
    <w:rsid w:val="001C3D21"/>
    <w:rsid w:val="001C4AB8"/>
    <w:rsid w:val="001C4D02"/>
    <w:rsid w:val="001E2AA9"/>
    <w:rsid w:val="001E32B5"/>
    <w:rsid w:val="001F3DC3"/>
    <w:rsid w:val="001F6163"/>
    <w:rsid w:val="00203058"/>
    <w:rsid w:val="00207D6F"/>
    <w:rsid w:val="002102DC"/>
    <w:rsid w:val="002163CA"/>
    <w:rsid w:val="00223E77"/>
    <w:rsid w:val="002443BF"/>
    <w:rsid w:val="00245046"/>
    <w:rsid w:val="00247469"/>
    <w:rsid w:val="0025496A"/>
    <w:rsid w:val="00255279"/>
    <w:rsid w:val="00260272"/>
    <w:rsid w:val="002651B6"/>
    <w:rsid w:val="00266C60"/>
    <w:rsid w:val="00274407"/>
    <w:rsid w:val="00276396"/>
    <w:rsid w:val="002818EF"/>
    <w:rsid w:val="002958C6"/>
    <w:rsid w:val="002D696E"/>
    <w:rsid w:val="002D7D24"/>
    <w:rsid w:val="002E0230"/>
    <w:rsid w:val="002E0C8D"/>
    <w:rsid w:val="0030579E"/>
    <w:rsid w:val="0030587E"/>
    <w:rsid w:val="00307BD4"/>
    <w:rsid w:val="003134A1"/>
    <w:rsid w:val="00315E65"/>
    <w:rsid w:val="00334950"/>
    <w:rsid w:val="00337847"/>
    <w:rsid w:val="00345174"/>
    <w:rsid w:val="00360BD9"/>
    <w:rsid w:val="00370C50"/>
    <w:rsid w:val="00385A41"/>
    <w:rsid w:val="003962BB"/>
    <w:rsid w:val="003A7068"/>
    <w:rsid w:val="003B743A"/>
    <w:rsid w:val="003E5025"/>
    <w:rsid w:val="00402D49"/>
    <w:rsid w:val="00406AF4"/>
    <w:rsid w:val="0041095F"/>
    <w:rsid w:val="004178F3"/>
    <w:rsid w:val="00425068"/>
    <w:rsid w:val="004278A8"/>
    <w:rsid w:val="00430BDC"/>
    <w:rsid w:val="00430E54"/>
    <w:rsid w:val="00433BC8"/>
    <w:rsid w:val="00434BC7"/>
    <w:rsid w:val="00442651"/>
    <w:rsid w:val="00463CB0"/>
    <w:rsid w:val="004901C3"/>
    <w:rsid w:val="004A3412"/>
    <w:rsid w:val="004B14FC"/>
    <w:rsid w:val="004B2080"/>
    <w:rsid w:val="004B2394"/>
    <w:rsid w:val="004D1DB4"/>
    <w:rsid w:val="004D4597"/>
    <w:rsid w:val="004D7D63"/>
    <w:rsid w:val="004E3326"/>
    <w:rsid w:val="004E5868"/>
    <w:rsid w:val="004E6AE9"/>
    <w:rsid w:val="004F34B4"/>
    <w:rsid w:val="00507D83"/>
    <w:rsid w:val="00521A64"/>
    <w:rsid w:val="00531040"/>
    <w:rsid w:val="00535933"/>
    <w:rsid w:val="00535C39"/>
    <w:rsid w:val="0053610C"/>
    <w:rsid w:val="00542530"/>
    <w:rsid w:val="005507E2"/>
    <w:rsid w:val="00555B54"/>
    <w:rsid w:val="00557DE9"/>
    <w:rsid w:val="00561BAE"/>
    <w:rsid w:val="00582E35"/>
    <w:rsid w:val="0058309C"/>
    <w:rsid w:val="00590E6C"/>
    <w:rsid w:val="005A0ECE"/>
    <w:rsid w:val="0061288C"/>
    <w:rsid w:val="00620661"/>
    <w:rsid w:val="00621570"/>
    <w:rsid w:val="00623317"/>
    <w:rsid w:val="0062406F"/>
    <w:rsid w:val="006408C6"/>
    <w:rsid w:val="00642E1B"/>
    <w:rsid w:val="00667B9C"/>
    <w:rsid w:val="00671C19"/>
    <w:rsid w:val="006722DF"/>
    <w:rsid w:val="0068322D"/>
    <w:rsid w:val="006A26CA"/>
    <w:rsid w:val="006A468B"/>
    <w:rsid w:val="006A5B2A"/>
    <w:rsid w:val="006A7F38"/>
    <w:rsid w:val="006B4A1B"/>
    <w:rsid w:val="006B5286"/>
    <w:rsid w:val="006D1CB0"/>
    <w:rsid w:val="006D37BA"/>
    <w:rsid w:val="006D393D"/>
    <w:rsid w:val="006D6A65"/>
    <w:rsid w:val="006E5975"/>
    <w:rsid w:val="006F0D6A"/>
    <w:rsid w:val="00711257"/>
    <w:rsid w:val="00712A6E"/>
    <w:rsid w:val="00714F5A"/>
    <w:rsid w:val="00721C8C"/>
    <w:rsid w:val="007318D1"/>
    <w:rsid w:val="00744F40"/>
    <w:rsid w:val="007508D4"/>
    <w:rsid w:val="00751FAE"/>
    <w:rsid w:val="007628F0"/>
    <w:rsid w:val="00775449"/>
    <w:rsid w:val="00775A02"/>
    <w:rsid w:val="007A3EFA"/>
    <w:rsid w:val="007D28D5"/>
    <w:rsid w:val="007E4C22"/>
    <w:rsid w:val="007F6CCB"/>
    <w:rsid w:val="0080077C"/>
    <w:rsid w:val="00816983"/>
    <w:rsid w:val="008202FF"/>
    <w:rsid w:val="00821089"/>
    <w:rsid w:val="00827A8B"/>
    <w:rsid w:val="00837561"/>
    <w:rsid w:val="00850F4C"/>
    <w:rsid w:val="00863EB3"/>
    <w:rsid w:val="00877063"/>
    <w:rsid w:val="00880FE3"/>
    <w:rsid w:val="0089120D"/>
    <w:rsid w:val="008C33CA"/>
    <w:rsid w:val="008C6C85"/>
    <w:rsid w:val="008D3A6C"/>
    <w:rsid w:val="008E5ADF"/>
    <w:rsid w:val="008F5F1B"/>
    <w:rsid w:val="00901EE4"/>
    <w:rsid w:val="0090350D"/>
    <w:rsid w:val="00907D04"/>
    <w:rsid w:val="00913E0A"/>
    <w:rsid w:val="009169F7"/>
    <w:rsid w:val="00923239"/>
    <w:rsid w:val="00933876"/>
    <w:rsid w:val="0094600A"/>
    <w:rsid w:val="009467C7"/>
    <w:rsid w:val="00952BE6"/>
    <w:rsid w:val="00964C19"/>
    <w:rsid w:val="00970D22"/>
    <w:rsid w:val="009734EA"/>
    <w:rsid w:val="00981D0C"/>
    <w:rsid w:val="00991F0C"/>
    <w:rsid w:val="009A779A"/>
    <w:rsid w:val="009B6B6F"/>
    <w:rsid w:val="009B6BAE"/>
    <w:rsid w:val="009C7B7E"/>
    <w:rsid w:val="009D0835"/>
    <w:rsid w:val="009D1064"/>
    <w:rsid w:val="009E33C4"/>
    <w:rsid w:val="009E47A3"/>
    <w:rsid w:val="009F08D4"/>
    <w:rsid w:val="009F6BA2"/>
    <w:rsid w:val="00A00561"/>
    <w:rsid w:val="00A05E56"/>
    <w:rsid w:val="00A13BB8"/>
    <w:rsid w:val="00A1709B"/>
    <w:rsid w:val="00A325C0"/>
    <w:rsid w:val="00A32CBC"/>
    <w:rsid w:val="00A35B78"/>
    <w:rsid w:val="00A35F4F"/>
    <w:rsid w:val="00A6681A"/>
    <w:rsid w:val="00A74A9E"/>
    <w:rsid w:val="00A76FAC"/>
    <w:rsid w:val="00A97F07"/>
    <w:rsid w:val="00AA2CDF"/>
    <w:rsid w:val="00AA5CAD"/>
    <w:rsid w:val="00AC2016"/>
    <w:rsid w:val="00AD762F"/>
    <w:rsid w:val="00AD774B"/>
    <w:rsid w:val="00AE1E9D"/>
    <w:rsid w:val="00AE2335"/>
    <w:rsid w:val="00AE2B4A"/>
    <w:rsid w:val="00AE339C"/>
    <w:rsid w:val="00AF3443"/>
    <w:rsid w:val="00B04A26"/>
    <w:rsid w:val="00B0619D"/>
    <w:rsid w:val="00B106FF"/>
    <w:rsid w:val="00B266FE"/>
    <w:rsid w:val="00B372C8"/>
    <w:rsid w:val="00B41B20"/>
    <w:rsid w:val="00B428C8"/>
    <w:rsid w:val="00B4320B"/>
    <w:rsid w:val="00B539E4"/>
    <w:rsid w:val="00B606FE"/>
    <w:rsid w:val="00B80ED1"/>
    <w:rsid w:val="00B82E16"/>
    <w:rsid w:val="00B834E0"/>
    <w:rsid w:val="00B8676A"/>
    <w:rsid w:val="00B93D33"/>
    <w:rsid w:val="00B97E95"/>
    <w:rsid w:val="00BA1D9F"/>
    <w:rsid w:val="00BB321E"/>
    <w:rsid w:val="00BB62DA"/>
    <w:rsid w:val="00BC283B"/>
    <w:rsid w:val="00BD57CC"/>
    <w:rsid w:val="00BE1928"/>
    <w:rsid w:val="00BE799D"/>
    <w:rsid w:val="00BE7EC6"/>
    <w:rsid w:val="00BF23CE"/>
    <w:rsid w:val="00BF5E63"/>
    <w:rsid w:val="00BF628B"/>
    <w:rsid w:val="00C018F5"/>
    <w:rsid w:val="00C067A3"/>
    <w:rsid w:val="00C25387"/>
    <w:rsid w:val="00C25C75"/>
    <w:rsid w:val="00C26507"/>
    <w:rsid w:val="00C474FE"/>
    <w:rsid w:val="00C84607"/>
    <w:rsid w:val="00C858A2"/>
    <w:rsid w:val="00CA5224"/>
    <w:rsid w:val="00CA67EB"/>
    <w:rsid w:val="00CB3292"/>
    <w:rsid w:val="00CC5F05"/>
    <w:rsid w:val="00CD5D48"/>
    <w:rsid w:val="00CE1BE1"/>
    <w:rsid w:val="00CF253C"/>
    <w:rsid w:val="00D02E62"/>
    <w:rsid w:val="00D15E8C"/>
    <w:rsid w:val="00D20645"/>
    <w:rsid w:val="00D27EA0"/>
    <w:rsid w:val="00D3026E"/>
    <w:rsid w:val="00D36872"/>
    <w:rsid w:val="00D42D01"/>
    <w:rsid w:val="00D50266"/>
    <w:rsid w:val="00D51831"/>
    <w:rsid w:val="00D52D9E"/>
    <w:rsid w:val="00D7088F"/>
    <w:rsid w:val="00D745E2"/>
    <w:rsid w:val="00D81430"/>
    <w:rsid w:val="00D9469D"/>
    <w:rsid w:val="00DC2BFC"/>
    <w:rsid w:val="00DC3DA1"/>
    <w:rsid w:val="00DE479C"/>
    <w:rsid w:val="00E00415"/>
    <w:rsid w:val="00E0356D"/>
    <w:rsid w:val="00E11BC8"/>
    <w:rsid w:val="00E228C0"/>
    <w:rsid w:val="00E27979"/>
    <w:rsid w:val="00E300F0"/>
    <w:rsid w:val="00E3765E"/>
    <w:rsid w:val="00E434C3"/>
    <w:rsid w:val="00E73F59"/>
    <w:rsid w:val="00E83914"/>
    <w:rsid w:val="00E96E7A"/>
    <w:rsid w:val="00E97AA4"/>
    <w:rsid w:val="00EB48B2"/>
    <w:rsid w:val="00EC3617"/>
    <w:rsid w:val="00EC4FBD"/>
    <w:rsid w:val="00EC69A4"/>
    <w:rsid w:val="00ED1F74"/>
    <w:rsid w:val="00EE22B1"/>
    <w:rsid w:val="00EE408D"/>
    <w:rsid w:val="00F0174C"/>
    <w:rsid w:val="00F05248"/>
    <w:rsid w:val="00F07F56"/>
    <w:rsid w:val="00F10800"/>
    <w:rsid w:val="00F1599B"/>
    <w:rsid w:val="00F255B8"/>
    <w:rsid w:val="00F32DBE"/>
    <w:rsid w:val="00F33FAE"/>
    <w:rsid w:val="00F3445D"/>
    <w:rsid w:val="00F37F93"/>
    <w:rsid w:val="00F47316"/>
    <w:rsid w:val="00F56B68"/>
    <w:rsid w:val="00F577CE"/>
    <w:rsid w:val="00F579B8"/>
    <w:rsid w:val="00F73A6A"/>
    <w:rsid w:val="00F85D4E"/>
    <w:rsid w:val="00F90DB1"/>
    <w:rsid w:val="00FA23FF"/>
    <w:rsid w:val="00FA2457"/>
    <w:rsid w:val="00FB31FF"/>
    <w:rsid w:val="00FC1837"/>
    <w:rsid w:val="00FD43D8"/>
    <w:rsid w:val="00FD7407"/>
    <w:rsid w:val="00FE1DE0"/>
    <w:rsid w:val="00FE37BF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4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4F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4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4FE"/>
    <w:rPr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A67EB"/>
    <w:rPr>
      <w:sz w:val="24"/>
      <w:lang w:eastAsia="ar-SA"/>
    </w:rPr>
  </w:style>
  <w:style w:type="table" w:styleId="Tabela-Siatka">
    <w:name w:val="Table Grid"/>
    <w:basedOn w:val="Standardowy"/>
    <w:uiPriority w:val="59"/>
    <w:rsid w:val="00714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0CB45-E0BD-45A3-90B1-E35EC837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3</Pages>
  <Words>959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Magdalena Komar</cp:lastModifiedBy>
  <cp:revision>185</cp:revision>
  <cp:lastPrinted>2017-11-24T09:16:00Z</cp:lastPrinted>
  <dcterms:created xsi:type="dcterms:W3CDTF">2016-12-05T13:50:00Z</dcterms:created>
  <dcterms:modified xsi:type="dcterms:W3CDTF">2025-12-10T09:19:00Z</dcterms:modified>
</cp:coreProperties>
</file>